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260FB8" w14:textId="442E0ACC" w:rsidR="006601C7" w:rsidRDefault="00445B80" w:rsidP="006601C7">
      <w:pPr>
        <w:spacing w:before="100" w:beforeAutospacing="1" w:after="100" w:afterAutospacing="1" w:line="240" w:lineRule="auto"/>
        <w:ind w:left="6237"/>
        <w:rPr>
          <w:rFonts w:ascii="Times New Roman" w:hAnsi="Times New Roman" w:cs="Times New Roman"/>
          <w:b/>
          <w:i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1</w:t>
      </w:r>
      <w:r w:rsidR="006601C7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 db határozati javaslat                                                                                      </w:t>
      </w:r>
      <w:r w:rsidR="006601C7">
        <w:rPr>
          <w:rFonts w:ascii="Times New Roman" w:hAnsi="Times New Roman" w:cs="Times New Roman"/>
          <w:b/>
          <w:i/>
          <w:sz w:val="24"/>
          <w:szCs w:val="24"/>
          <w:lang w:eastAsia="hu-HU"/>
        </w:rPr>
        <w:t xml:space="preserve">        </w:t>
      </w:r>
    </w:p>
    <w:p w14:paraId="3135D8DE" w14:textId="35E9FB76" w:rsidR="006601C7" w:rsidRDefault="00445B80" w:rsidP="00445B8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Magyarországi Romák Országos Önkormányzat</w:t>
      </w:r>
      <w:r w:rsidR="00CF2D15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a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Közgyűlésének</w:t>
      </w:r>
    </w:p>
    <w:p w14:paraId="6CB0501B" w14:textId="77777777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558392C3" w14:textId="14310AB7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20</w:t>
      </w:r>
      <w:r w:rsidR="005B36D4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25. </w:t>
      </w:r>
      <w:r w:rsidR="00D90AD6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október 31-én </w:t>
      </w:r>
      <w:r w:rsidR="00F71A79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tartandó 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ülésére</w:t>
      </w:r>
    </w:p>
    <w:p w14:paraId="66B47CB5" w14:textId="77777777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4817CFB7" w14:textId="07A21A52" w:rsidR="006601C7" w:rsidRDefault="00445B80" w:rsidP="004E154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ELŐTERJESZTÉS</w:t>
      </w:r>
    </w:p>
    <w:p w14:paraId="70D86A3E" w14:textId="77777777" w:rsidR="00E96977" w:rsidRDefault="00E96977" w:rsidP="004E154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548886BB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2FF762B0" w14:textId="6E964DFF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Előterjesztő</w:t>
      </w:r>
      <w:r w:rsidRPr="00575033">
        <w:rPr>
          <w:rFonts w:ascii="Times New Roman" w:hAnsi="Times New Roman" w:cs="Times New Roman"/>
          <w:sz w:val="24"/>
          <w:szCs w:val="24"/>
          <w:lang w:eastAsia="hu-HU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A81E36">
        <w:rPr>
          <w:rFonts w:ascii="Times New Roman" w:hAnsi="Times New Roman" w:cs="Times New Roman"/>
          <w:color w:val="FF0000"/>
          <w:sz w:val="24"/>
          <w:szCs w:val="24"/>
          <w:lang w:eastAsia="hu-HU"/>
        </w:rPr>
        <w:t>Aba-Horváth István</w:t>
      </w:r>
    </w:p>
    <w:p w14:paraId="0F2BFB34" w14:textId="77777777" w:rsidR="00A84114" w:rsidRDefault="00A84114" w:rsidP="00A84114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57323A78" w14:textId="7FDE2CC9" w:rsidR="006601C7" w:rsidRPr="00D27A4B" w:rsidRDefault="006601C7" w:rsidP="00D90AD6">
      <w:pPr>
        <w:spacing w:after="0"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Tárgy</w:t>
      </w:r>
      <w:r w:rsidRPr="00575033">
        <w:rPr>
          <w:rFonts w:ascii="Times New Roman" w:hAnsi="Times New Roman" w:cs="Times New Roman"/>
          <w:sz w:val="24"/>
          <w:szCs w:val="24"/>
          <w:lang w:eastAsia="hu-HU"/>
        </w:rPr>
        <w:t>:</w:t>
      </w:r>
      <w:r w:rsidR="008431F7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C24235" w:rsidRPr="00C24235">
        <w:rPr>
          <w:rFonts w:ascii="Times New Roman" w:hAnsi="Times New Roman" w:cs="Times New Roman"/>
          <w:b/>
          <w:sz w:val="24"/>
          <w:szCs w:val="24"/>
          <w:lang w:eastAsia="hu-HU"/>
        </w:rPr>
        <w:t xml:space="preserve">A </w:t>
      </w:r>
      <w:r w:rsidR="00C24235">
        <w:rPr>
          <w:rFonts w:ascii="Times New Roman" w:hAnsi="Times New Roman" w:cs="Times New Roman"/>
          <w:b/>
          <w:sz w:val="24"/>
          <w:szCs w:val="24"/>
          <w:lang w:eastAsia="hu-HU"/>
        </w:rPr>
        <w:t>2025/2026. évi Útravaló Ösztöndíjprogram</w:t>
      </w:r>
      <w:r w:rsidR="005777D9">
        <w:rPr>
          <w:rFonts w:ascii="Times New Roman" w:hAnsi="Times New Roman" w:cs="Times New Roman"/>
          <w:b/>
          <w:sz w:val="24"/>
          <w:szCs w:val="24"/>
          <w:lang w:eastAsia="hu-HU"/>
        </w:rPr>
        <w:t>, valamint a Roma Nemzetiségi Tanulmányi Ösztöndíj</w:t>
      </w:r>
      <w:r w:rsidR="00C24235">
        <w:rPr>
          <w:rFonts w:ascii="Times New Roman" w:hAnsi="Times New Roman" w:cs="Times New Roman"/>
          <w:b/>
          <w:sz w:val="24"/>
          <w:szCs w:val="24"/>
          <w:lang w:eastAsia="hu-HU"/>
        </w:rPr>
        <w:t xml:space="preserve"> Értékelő Bizottságába </w:t>
      </w:r>
      <w:r w:rsidR="005777D9">
        <w:rPr>
          <w:rFonts w:ascii="Times New Roman" w:hAnsi="Times New Roman" w:cs="Times New Roman"/>
          <w:b/>
          <w:sz w:val="24"/>
          <w:szCs w:val="24"/>
          <w:lang w:eastAsia="hu-HU"/>
        </w:rPr>
        <w:t xml:space="preserve">Zsigmond Károly </w:t>
      </w:r>
      <w:proofErr w:type="gramStart"/>
      <w:r w:rsidR="005777D9">
        <w:rPr>
          <w:rFonts w:ascii="Times New Roman" w:hAnsi="Times New Roman" w:cs="Times New Roman"/>
          <w:b/>
          <w:sz w:val="24"/>
          <w:szCs w:val="24"/>
          <w:lang w:eastAsia="hu-HU"/>
        </w:rPr>
        <w:t>delegálásának</w:t>
      </w:r>
      <w:proofErr w:type="gramEnd"/>
      <w:r w:rsidR="00C24235">
        <w:rPr>
          <w:rFonts w:ascii="Times New Roman" w:hAnsi="Times New Roman" w:cs="Times New Roman"/>
          <w:b/>
          <w:sz w:val="24"/>
          <w:szCs w:val="24"/>
          <w:lang w:eastAsia="hu-HU"/>
        </w:rPr>
        <w:t xml:space="preserve"> jóváhagyása</w:t>
      </w:r>
    </w:p>
    <w:p w14:paraId="13045A29" w14:textId="77777777" w:rsidR="00065C16" w:rsidRPr="00300C98" w:rsidRDefault="00065C16" w:rsidP="006601C7">
      <w:pPr>
        <w:spacing w:after="0"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245EFB2" w14:textId="343FAB18" w:rsidR="006601C7" w:rsidRPr="005102E6" w:rsidRDefault="006601C7" w:rsidP="006601C7">
      <w:pPr>
        <w:ind w:right="91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Iktatószám</w:t>
      </w:r>
      <w:proofErr w:type="gramStart"/>
      <w:r>
        <w:rPr>
          <w:rFonts w:ascii="Times New Roman" w:hAnsi="Times New Roman" w:cs="Times New Roman"/>
          <w:sz w:val="24"/>
          <w:szCs w:val="24"/>
          <w:lang w:eastAsia="hu-HU"/>
        </w:rPr>
        <w:t>: …</w:t>
      </w:r>
      <w:proofErr w:type="gramEnd"/>
      <w:r>
        <w:rPr>
          <w:rFonts w:ascii="Times New Roman" w:hAnsi="Times New Roman" w:cs="Times New Roman"/>
          <w:sz w:val="24"/>
          <w:szCs w:val="24"/>
          <w:lang w:eastAsia="hu-HU"/>
        </w:rPr>
        <w:t>…………………...</w:t>
      </w:r>
      <w:r w:rsidRPr="005102E6">
        <w:rPr>
          <w:rFonts w:ascii="Times New Roman" w:hAnsi="Times New Roman" w:cs="Times New Roman"/>
          <w:sz w:val="24"/>
          <w:szCs w:val="24"/>
          <w:lang w:eastAsia="hu-HU"/>
        </w:rPr>
        <w:t>…/202</w:t>
      </w:r>
      <w:r w:rsidR="005B36D4">
        <w:rPr>
          <w:rFonts w:ascii="Times New Roman" w:hAnsi="Times New Roman" w:cs="Times New Roman"/>
          <w:sz w:val="24"/>
          <w:szCs w:val="24"/>
          <w:lang w:eastAsia="hu-HU"/>
        </w:rPr>
        <w:t>5</w:t>
      </w:r>
      <w:r w:rsidRPr="005102E6">
        <w:rPr>
          <w:rFonts w:ascii="Times New Roman" w:hAnsi="Times New Roman" w:cs="Times New Roman"/>
          <w:sz w:val="24"/>
          <w:szCs w:val="24"/>
          <w:lang w:eastAsia="hu-HU"/>
        </w:rPr>
        <w:t>.</w:t>
      </w:r>
    </w:p>
    <w:p w14:paraId="4009462C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3ED5DCE7" w14:textId="391D296A" w:rsidR="006601C7" w:rsidRDefault="006601C7" w:rsidP="006601C7">
      <w:pPr>
        <w:spacing w:after="0" w:line="240" w:lineRule="auto"/>
        <w:ind w:left="1134" w:hanging="1134"/>
        <w:rPr>
          <w:rFonts w:ascii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Melléklet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ek</w:t>
      </w:r>
      <w:r>
        <w:rPr>
          <w:rFonts w:ascii="Times New Roman" w:hAnsi="Times New Roman" w:cs="Times New Roman"/>
          <w:sz w:val="24"/>
          <w:szCs w:val="24"/>
          <w:lang w:eastAsia="hu-HU"/>
        </w:rPr>
        <w:t>:</w:t>
      </w:r>
      <w:r w:rsidR="000B5CCD">
        <w:rPr>
          <w:rFonts w:ascii="Times New Roman" w:hAnsi="Times New Roman" w:cs="Times New Roman"/>
          <w:sz w:val="24"/>
          <w:szCs w:val="24"/>
          <w:lang w:eastAsia="hu-HU"/>
        </w:rPr>
        <w:t xml:space="preserve"> -</w:t>
      </w:r>
    </w:p>
    <w:p w14:paraId="62B2EECE" w14:textId="77777777" w:rsidR="006601C7" w:rsidRDefault="006601C7" w:rsidP="006601C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05803AD1" w14:textId="77777777" w:rsidR="006601C7" w:rsidRPr="00FC0C60" w:rsidRDefault="006601C7" w:rsidP="006601C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690EDFE" w14:textId="42250CE2" w:rsidR="006601C7" w:rsidRDefault="006601C7" w:rsidP="00A81E36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Előterjesztést készítette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A81E36">
        <w:rPr>
          <w:rFonts w:ascii="Times New Roman" w:hAnsi="Times New Roman" w:cs="Times New Roman"/>
          <w:color w:val="FF0000"/>
          <w:sz w:val="24"/>
          <w:szCs w:val="24"/>
          <w:lang w:eastAsia="hu-HU"/>
        </w:rPr>
        <w:t>Aba-Horváth István</w:t>
      </w:r>
    </w:p>
    <w:p w14:paraId="454A3BFC" w14:textId="77777777" w:rsidR="00A81E36" w:rsidRPr="00575033" w:rsidRDefault="00A81E36" w:rsidP="00A81E3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1070DD4" w14:textId="5E737B7D" w:rsidR="006601C7" w:rsidRPr="00575033" w:rsidRDefault="00D27A4B" w:rsidP="006601C7">
      <w:pPr>
        <w:tabs>
          <w:tab w:val="left" w:pos="558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Véleményező bizottság: -</w:t>
      </w:r>
      <w:r w:rsidR="006601C7"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  <w:t>Bizottsági elnök:</w:t>
      </w:r>
    </w:p>
    <w:p w14:paraId="46AA4EB7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0E9A8E03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Egyéb véleményező szerv: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-</w:t>
      </w:r>
    </w:p>
    <w:p w14:paraId="5A46C029" w14:textId="77777777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6746D223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22F8827A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Törvényességi véleményezésre benyújtás időpontja</w:t>
      </w:r>
      <w:proofErr w:type="gramStart"/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: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…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……………………………..</w:t>
      </w:r>
    </w:p>
    <w:p w14:paraId="32B23C2B" w14:textId="77777777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7ABAF9C9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Törvényességi ellenőrzést végezte: </w:t>
      </w:r>
    </w:p>
    <w:p w14:paraId="720D8EC0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2A64906D" w14:textId="4544DC6F" w:rsidR="006601C7" w:rsidRPr="002F26FA" w:rsidRDefault="00445B80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</w:p>
    <w:p w14:paraId="6F057D90" w14:textId="77777777" w:rsidR="006601C7" w:rsidRPr="002F26FA" w:rsidRDefault="006601C7" w:rsidP="006601C7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29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Látta:</w:t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</w:p>
    <w:p w14:paraId="40AEE098" w14:textId="77777777" w:rsidR="006601C7" w:rsidRPr="002F26FA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FEAF49F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43B74397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68A8CACD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Egyéb meghívottak: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-</w:t>
      </w:r>
    </w:p>
    <w:p w14:paraId="2E78F73C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1B18DB0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395916C" w14:textId="77777777" w:rsidR="006601C7" w:rsidRPr="002F26FA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BF8B912" w14:textId="77777777" w:rsidR="006601C7" w:rsidRPr="002F26FA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</w:p>
    <w:p w14:paraId="6FE0C366" w14:textId="77777777" w:rsidR="006601C7" w:rsidRPr="008431F7" w:rsidRDefault="006601C7" w:rsidP="006601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8431F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NYILVÁNOS ÜLÉS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/ </w:t>
      </w:r>
      <w:r w:rsidRPr="008431F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ZÁRT ÜLÉS</w:t>
      </w:r>
    </w:p>
    <w:p w14:paraId="1CB5146C" w14:textId="77777777" w:rsidR="006601C7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69DD2A28" w14:textId="77777777" w:rsidR="006601C7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588C3A61" w14:textId="09690F16" w:rsidR="00D90AD6" w:rsidRDefault="00D90AD6" w:rsidP="00E92271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7FD08CDB" w14:textId="55BD9632" w:rsidR="006601C7" w:rsidRDefault="006601C7" w:rsidP="00E92271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Tisztelt Közgyűlés!</w:t>
      </w:r>
    </w:p>
    <w:p w14:paraId="766EDF35" w14:textId="77777777" w:rsidR="005777D9" w:rsidRDefault="005777D9" w:rsidP="00C2423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1FDC16FA" w14:textId="468CA4CF" w:rsidR="00C24235" w:rsidRPr="00C24235" w:rsidRDefault="00C24235" w:rsidP="00C242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C24235">
        <w:rPr>
          <w:rFonts w:ascii="Times New Roman" w:hAnsi="Times New Roman" w:cs="Times New Roman"/>
          <w:color w:val="000000"/>
          <w:sz w:val="24"/>
          <w:szCs w:val="24"/>
        </w:rPr>
        <w:t xml:space="preserve">A Belügyminisztérium Társadalmi Esélyekért Felelős Helyettes Államtitkára, dr. Kovács Edit </w:t>
      </w:r>
      <w:r w:rsidR="005777D9">
        <w:rPr>
          <w:rFonts w:ascii="Times New Roman" w:hAnsi="Times New Roman" w:cs="Times New Roman"/>
          <w:color w:val="000000"/>
          <w:sz w:val="24"/>
          <w:szCs w:val="24"/>
        </w:rPr>
        <w:t xml:space="preserve">2025. október 6. napján kelt </w:t>
      </w:r>
      <w:r w:rsidRPr="00C24235">
        <w:rPr>
          <w:rFonts w:ascii="Times New Roman" w:hAnsi="Times New Roman" w:cs="Times New Roman"/>
          <w:color w:val="000000"/>
          <w:sz w:val="24"/>
          <w:szCs w:val="24"/>
        </w:rPr>
        <w:t xml:space="preserve">levélben kereste meg a Magyarországi Romák </w:t>
      </w:r>
      <w:r w:rsidR="003B6F90">
        <w:rPr>
          <w:rFonts w:ascii="Times New Roman" w:hAnsi="Times New Roman" w:cs="Times New Roman"/>
          <w:color w:val="000000"/>
          <w:sz w:val="24"/>
          <w:szCs w:val="24"/>
        </w:rPr>
        <w:t>Országos Önkormányzatát</w:t>
      </w:r>
      <w:r w:rsidRPr="00C2423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(a továbbiakban: MROÖ) </w:t>
      </w:r>
      <w:r w:rsidRPr="00C24235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C24235">
        <w:rPr>
          <w:rFonts w:ascii="Times New Roman" w:hAnsi="Times New Roman" w:cs="Times New Roman"/>
          <w:sz w:val="24"/>
          <w:szCs w:val="24"/>
          <w:lang w:eastAsia="hu-HU"/>
        </w:rPr>
        <w:t xml:space="preserve"> 2025/2026. évi Útravaló Ösztöndíjprogram</w:t>
      </w:r>
      <w:r w:rsidRPr="00C24235">
        <w:rPr>
          <w:rFonts w:ascii="Times New Roman" w:hAnsi="Times New Roman" w:cs="Times New Roman"/>
          <w:sz w:val="24"/>
          <w:szCs w:val="24"/>
          <w:lang w:eastAsia="hu-HU"/>
        </w:rPr>
        <w:t>, valamint a Roma Nemzetiségi Tanulmányi Ösztöndíj elnevezésű pályázati felhívásokra beérkező pályázatok értékelésében való részvétel</w:t>
      </w:r>
      <w:r w:rsidR="005777D9">
        <w:rPr>
          <w:rFonts w:ascii="Times New Roman" w:hAnsi="Times New Roman" w:cs="Times New Roman"/>
          <w:sz w:val="24"/>
          <w:szCs w:val="24"/>
          <w:lang w:eastAsia="hu-HU"/>
        </w:rPr>
        <w:t>, valamint a kiválasztott pályázatok döntésre történő felterj</w:t>
      </w:r>
      <w:r w:rsidR="003B6F90">
        <w:rPr>
          <w:rFonts w:ascii="Times New Roman" w:hAnsi="Times New Roman" w:cs="Times New Roman"/>
          <w:sz w:val="24"/>
          <w:szCs w:val="24"/>
          <w:lang w:eastAsia="hu-HU"/>
        </w:rPr>
        <w:t>esztés</w:t>
      </w:r>
      <w:r w:rsidR="005777D9">
        <w:rPr>
          <w:rFonts w:ascii="Times New Roman" w:hAnsi="Times New Roman" w:cs="Times New Roman"/>
          <w:sz w:val="24"/>
          <w:szCs w:val="24"/>
          <w:lang w:eastAsia="hu-HU"/>
        </w:rPr>
        <w:t>ének segítése</w:t>
      </w:r>
      <w:r w:rsidRPr="00C24235">
        <w:rPr>
          <w:rFonts w:ascii="Times New Roman" w:hAnsi="Times New Roman" w:cs="Times New Roman"/>
          <w:sz w:val="24"/>
          <w:szCs w:val="24"/>
          <w:lang w:eastAsia="hu-HU"/>
        </w:rPr>
        <w:t xml:space="preserve"> tárgyában.</w:t>
      </w:r>
    </w:p>
    <w:p w14:paraId="6BF5BABF" w14:textId="4D0A314A" w:rsidR="00C24235" w:rsidRPr="00C24235" w:rsidRDefault="00C24235" w:rsidP="00C242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1B11C01F" w14:textId="3917A41E" w:rsidR="00C24235" w:rsidRPr="00C24235" w:rsidRDefault="003B6F90" w:rsidP="00C242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hu-HU"/>
        </w:rPr>
        <w:t xml:space="preserve">Figyelemmel </w:t>
      </w:r>
      <w:r w:rsidR="00C24235" w:rsidRPr="00C24235">
        <w:rPr>
          <w:rFonts w:ascii="Times New Roman" w:hAnsi="Times New Roman" w:cs="Times New Roman"/>
          <w:sz w:val="24"/>
          <w:szCs w:val="24"/>
          <w:lang w:eastAsia="hu-HU"/>
        </w:rPr>
        <w:t xml:space="preserve">arra, hogy 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a fentiekben nevesített bizottsági munka október második felében megkezdődik, </w:t>
      </w:r>
      <w:r w:rsidR="00C24235" w:rsidRPr="00C24235">
        <w:rPr>
          <w:rFonts w:ascii="Times New Roman" w:hAnsi="Times New Roman" w:cs="Times New Roman"/>
          <w:sz w:val="24"/>
          <w:szCs w:val="24"/>
          <w:lang w:eastAsia="hu-HU"/>
        </w:rPr>
        <w:t xml:space="preserve">Elnök Úr 2025. október 8. napján kelt levelében tájékoztatta Helyettes Államtitkár Asszonyt, hogy </w:t>
      </w:r>
      <w:r w:rsidR="00C24235">
        <w:rPr>
          <w:rFonts w:ascii="Times New Roman" w:hAnsi="Times New Roman" w:cs="Times New Roman"/>
          <w:sz w:val="24"/>
          <w:szCs w:val="24"/>
          <w:lang w:eastAsia="hu-HU"/>
        </w:rPr>
        <w:t>a</w:t>
      </w:r>
      <w:r w:rsidR="005777D9">
        <w:rPr>
          <w:rFonts w:ascii="Times New Roman" w:hAnsi="Times New Roman" w:cs="Times New Roman"/>
          <w:sz w:val="24"/>
          <w:szCs w:val="24"/>
          <w:lang w:eastAsia="hu-HU"/>
        </w:rPr>
        <w:t xml:space="preserve">z MROÖ részéről 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az </w:t>
      </w:r>
      <w:r w:rsidR="00C24235">
        <w:rPr>
          <w:rFonts w:ascii="Times New Roman" w:hAnsi="Times New Roman" w:cs="Times New Roman"/>
          <w:sz w:val="24"/>
          <w:szCs w:val="24"/>
          <w:lang w:eastAsia="hu-HU"/>
        </w:rPr>
        <w:t xml:space="preserve">Értékelő Bizottságba </w:t>
      </w:r>
      <w:r w:rsidR="005777D9">
        <w:rPr>
          <w:rFonts w:ascii="Times New Roman" w:hAnsi="Times New Roman" w:cs="Times New Roman"/>
          <w:sz w:val="24"/>
          <w:szCs w:val="24"/>
          <w:lang w:eastAsia="hu-HU"/>
        </w:rPr>
        <w:t>Zsigmond Károly képviselőt jelöli.</w:t>
      </w:r>
    </w:p>
    <w:p w14:paraId="3E7AC319" w14:textId="77777777" w:rsidR="005777D9" w:rsidRDefault="00C24235" w:rsidP="00035632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6DC2C97D" w14:textId="3FA5719B" w:rsidR="00035632" w:rsidRPr="003B6F90" w:rsidRDefault="002415DC" w:rsidP="00035632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90AD6">
        <w:rPr>
          <w:rFonts w:ascii="Times New Roman" w:hAnsi="Times New Roman" w:cs="Times New Roman"/>
          <w:bCs/>
          <w:color w:val="000000"/>
          <w:sz w:val="24"/>
          <w:szCs w:val="24"/>
        </w:rPr>
        <w:t>Kérem a Tisztelt Közgyűlést</w:t>
      </w:r>
      <w:r w:rsidR="00306E10" w:rsidRPr="00D90AD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az </w:t>
      </w:r>
      <w:r w:rsidR="00B139AA" w:rsidRPr="00D90AD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előterjesztést megvitatni és az </w:t>
      </w:r>
      <w:r w:rsidR="00306E10" w:rsidRPr="00D90AD6">
        <w:rPr>
          <w:rFonts w:ascii="Times New Roman" w:hAnsi="Times New Roman" w:cs="Times New Roman"/>
          <w:bCs/>
          <w:color w:val="000000"/>
          <w:sz w:val="24"/>
          <w:szCs w:val="24"/>
        </w:rPr>
        <w:t>alábbi határozati javaslat</w:t>
      </w:r>
      <w:r w:rsidR="003E678A" w:rsidRPr="00D90AD6">
        <w:rPr>
          <w:rFonts w:ascii="Times New Roman" w:hAnsi="Times New Roman" w:cs="Times New Roman"/>
          <w:bCs/>
          <w:color w:val="000000"/>
          <w:sz w:val="24"/>
          <w:szCs w:val="24"/>
        </w:rPr>
        <w:t>ot</w:t>
      </w:r>
      <w:r w:rsidR="00D67B23" w:rsidRPr="00D90AD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elfogad</w:t>
      </w:r>
      <w:r w:rsidR="003E678A" w:rsidRPr="00D90AD6">
        <w:rPr>
          <w:rFonts w:ascii="Times New Roman" w:hAnsi="Times New Roman" w:cs="Times New Roman"/>
          <w:bCs/>
          <w:color w:val="000000"/>
          <w:sz w:val="24"/>
          <w:szCs w:val="24"/>
        </w:rPr>
        <w:t>ni</w:t>
      </w:r>
      <w:r w:rsidR="004524C3" w:rsidRPr="00D90AD6">
        <w:rPr>
          <w:rFonts w:ascii="Times New Roman" w:hAnsi="Times New Roman" w:cs="Times New Roman"/>
          <w:bCs/>
          <w:color w:val="000000"/>
          <w:sz w:val="24"/>
          <w:szCs w:val="24"/>
        </w:rPr>
        <w:t>!</w:t>
      </w:r>
    </w:p>
    <w:p w14:paraId="3CA115B0" w14:textId="77777777" w:rsidR="003B6F90" w:rsidRDefault="003B6F90" w:rsidP="004524C3">
      <w:pPr>
        <w:spacing w:after="0" w:line="276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14:paraId="02FDCF21" w14:textId="490414DC" w:rsidR="00D67B23" w:rsidRPr="004524C3" w:rsidRDefault="00D67B23" w:rsidP="004524C3">
      <w:pPr>
        <w:spacing w:after="0" w:line="276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52092A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Határozati Javaslat</w:t>
      </w:r>
    </w:p>
    <w:p w14:paraId="769B4442" w14:textId="77777777" w:rsidR="00CA30D1" w:rsidRPr="0052092A" w:rsidRDefault="00CA30D1" w:rsidP="0052092A">
      <w:pPr>
        <w:spacing w:after="0" w:line="276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14:paraId="7331F9BA" w14:textId="19E82B6C" w:rsidR="005F0179" w:rsidRPr="00D27A4B" w:rsidRDefault="005F0179" w:rsidP="003B6F9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66B6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Az </w:t>
      </w:r>
      <w:r w:rsidR="00554E1E" w:rsidRPr="00266B69">
        <w:rPr>
          <w:rFonts w:ascii="Times New Roman" w:hAnsi="Times New Roman" w:cs="Times New Roman"/>
          <w:bCs/>
          <w:color w:val="000000"/>
          <w:sz w:val="24"/>
          <w:szCs w:val="24"/>
        </w:rPr>
        <w:t>Magyarországi Romák Országos Önkormányzatának</w:t>
      </w:r>
      <w:r w:rsidRPr="00266B6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C051A4" w:rsidRPr="00266B69">
        <w:rPr>
          <w:rFonts w:ascii="Times New Roman" w:hAnsi="Times New Roman" w:cs="Times New Roman"/>
          <w:bCs/>
          <w:color w:val="000000"/>
          <w:sz w:val="24"/>
          <w:szCs w:val="24"/>
        </w:rPr>
        <w:t>Közgyűlése megtárgyalta</w:t>
      </w:r>
      <w:r w:rsidR="00266B69" w:rsidRPr="00266B6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266B69" w:rsidRPr="00266B69">
        <w:rPr>
          <w:rFonts w:ascii="Times New Roman" w:hAnsi="Times New Roman" w:cs="Times New Roman"/>
          <w:b/>
          <w:bCs/>
          <w:color w:val="000000"/>
          <w:sz w:val="24"/>
          <w:szCs w:val="24"/>
        </w:rPr>
        <w:t>„</w:t>
      </w:r>
      <w:r w:rsidR="003B6F90" w:rsidRPr="00C24235">
        <w:rPr>
          <w:rFonts w:ascii="Times New Roman" w:hAnsi="Times New Roman" w:cs="Times New Roman"/>
          <w:b/>
          <w:sz w:val="24"/>
          <w:szCs w:val="24"/>
          <w:lang w:eastAsia="hu-HU"/>
        </w:rPr>
        <w:t xml:space="preserve">A </w:t>
      </w:r>
      <w:r w:rsidR="003B6F90">
        <w:rPr>
          <w:rFonts w:ascii="Times New Roman" w:hAnsi="Times New Roman" w:cs="Times New Roman"/>
          <w:b/>
          <w:sz w:val="24"/>
          <w:szCs w:val="24"/>
          <w:lang w:eastAsia="hu-HU"/>
        </w:rPr>
        <w:t xml:space="preserve">2025/2026. évi Útravaló Ösztöndíjprogram, valamint a Roma Nemzetiségi Tanulmányi Ösztöndíj Értékelő Bizottságába Zsigmond Károly </w:t>
      </w:r>
      <w:proofErr w:type="gramStart"/>
      <w:r w:rsidR="003B6F90">
        <w:rPr>
          <w:rFonts w:ascii="Times New Roman" w:hAnsi="Times New Roman" w:cs="Times New Roman"/>
          <w:b/>
          <w:sz w:val="24"/>
          <w:szCs w:val="24"/>
          <w:lang w:eastAsia="hu-HU"/>
        </w:rPr>
        <w:t>delegálásának</w:t>
      </w:r>
      <w:proofErr w:type="gramEnd"/>
      <w:r w:rsidR="003B6F90">
        <w:rPr>
          <w:rFonts w:ascii="Times New Roman" w:hAnsi="Times New Roman" w:cs="Times New Roman"/>
          <w:b/>
          <w:sz w:val="24"/>
          <w:szCs w:val="24"/>
          <w:lang w:eastAsia="hu-HU"/>
        </w:rPr>
        <w:t xml:space="preserve"> jóváhagyása</w:t>
      </w:r>
      <w:r w:rsidR="00266B69" w:rsidRPr="00266B69">
        <w:rPr>
          <w:rFonts w:ascii="Times New Roman" w:hAnsi="Times New Roman" w:cs="Times New Roman"/>
          <w:b/>
          <w:sz w:val="24"/>
          <w:szCs w:val="24"/>
          <w:lang w:eastAsia="hu-HU"/>
        </w:rPr>
        <w:t>”</w:t>
      </w:r>
      <w:r w:rsidR="00266B69" w:rsidRPr="00266B69">
        <w:rPr>
          <w:rFonts w:ascii="Times New Roman" w:hAnsi="Times New Roman" w:cs="Times New Roman"/>
          <w:sz w:val="24"/>
          <w:szCs w:val="24"/>
        </w:rPr>
        <w:t xml:space="preserve"> </w:t>
      </w:r>
      <w:r w:rsidR="004524C3" w:rsidRPr="00266B6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tárgyú </w:t>
      </w:r>
      <w:r w:rsidR="00576283" w:rsidRPr="00266B69">
        <w:rPr>
          <w:rFonts w:ascii="Times New Roman" w:hAnsi="Times New Roman" w:cs="Times New Roman"/>
          <w:bCs/>
          <w:color w:val="000000"/>
          <w:sz w:val="24"/>
          <w:szCs w:val="24"/>
        </w:rPr>
        <w:t>előterjesztést</w:t>
      </w:r>
      <w:r w:rsidR="004524C3" w:rsidRPr="00266B6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és az alábbi határozatot hozza:</w:t>
      </w:r>
    </w:p>
    <w:p w14:paraId="738E0BAA" w14:textId="4D8D1468" w:rsidR="00D90AD6" w:rsidRDefault="00D90AD6" w:rsidP="00D90AD6">
      <w:pPr>
        <w:spacing w:after="0" w:line="276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156AB9B2" w14:textId="5F301806" w:rsidR="003B6F90" w:rsidRPr="003B6F90" w:rsidRDefault="00D90AD6" w:rsidP="003B6F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6F9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A Magyarországi Romák Országos Önkormányzatának Közgyűlése </w:t>
      </w:r>
      <w:r w:rsidR="003B6F90" w:rsidRPr="003B6F9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jóváhagyja </w:t>
      </w:r>
      <w:r w:rsidR="003B6F90" w:rsidRPr="003B6F90">
        <w:rPr>
          <w:rFonts w:ascii="Times New Roman" w:hAnsi="Times New Roman" w:cs="Times New Roman"/>
          <w:sz w:val="24"/>
          <w:szCs w:val="24"/>
          <w:lang w:eastAsia="hu-HU"/>
        </w:rPr>
        <w:t xml:space="preserve">a </w:t>
      </w:r>
      <w:r w:rsidR="003B6F90" w:rsidRPr="003B6F90">
        <w:rPr>
          <w:rFonts w:ascii="Times New Roman" w:hAnsi="Times New Roman" w:cs="Times New Roman"/>
          <w:sz w:val="24"/>
          <w:szCs w:val="24"/>
          <w:lang w:eastAsia="hu-HU"/>
        </w:rPr>
        <w:t xml:space="preserve">2025/2026. évi Útravaló Ösztöndíjprogram, valamint a Roma Nemzetiségi Tanulmányi Ösztöndíj Értékelő Bizottságába </w:t>
      </w:r>
      <w:r w:rsidR="003B6F90" w:rsidRPr="003B6F90">
        <w:rPr>
          <w:rFonts w:ascii="Times New Roman" w:hAnsi="Times New Roman" w:cs="Times New Roman"/>
          <w:sz w:val="24"/>
          <w:szCs w:val="24"/>
          <w:lang w:eastAsia="hu-HU"/>
        </w:rPr>
        <w:t xml:space="preserve">Zsigmond Károly </w:t>
      </w:r>
      <w:proofErr w:type="gramStart"/>
      <w:r w:rsidR="003B6F90" w:rsidRPr="003B6F90">
        <w:rPr>
          <w:rFonts w:ascii="Times New Roman" w:hAnsi="Times New Roman" w:cs="Times New Roman"/>
          <w:sz w:val="24"/>
          <w:szCs w:val="24"/>
          <w:lang w:eastAsia="hu-HU"/>
        </w:rPr>
        <w:t>delegálását</w:t>
      </w:r>
      <w:proofErr w:type="gramEnd"/>
      <w:r w:rsidR="003B6F90" w:rsidRPr="003B6F90">
        <w:rPr>
          <w:rFonts w:ascii="Times New Roman" w:hAnsi="Times New Roman" w:cs="Times New Roman"/>
          <w:sz w:val="24"/>
          <w:szCs w:val="24"/>
          <w:lang w:eastAsia="hu-HU"/>
        </w:rPr>
        <w:t>.</w:t>
      </w:r>
    </w:p>
    <w:p w14:paraId="39EF8584" w14:textId="196010A1" w:rsidR="008F1517" w:rsidRPr="008F1517" w:rsidRDefault="008F1517" w:rsidP="003B6F90">
      <w:pPr>
        <w:pStyle w:val="NormlWeb"/>
        <w:shd w:val="clear" w:color="auto" w:fill="FFFFFF"/>
        <w:spacing w:before="0" w:beforeAutospacing="0" w:after="0" w:afterAutospacing="0"/>
        <w:jc w:val="both"/>
        <w:textAlignment w:val="baseline"/>
      </w:pPr>
    </w:p>
    <w:p w14:paraId="7A963016" w14:textId="77777777" w:rsidR="003B6F90" w:rsidRDefault="003B6F90" w:rsidP="00FD6D94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</w:p>
    <w:p w14:paraId="0352DCD0" w14:textId="0AC9CBA5" w:rsidR="00FD6D94" w:rsidRPr="008431F7" w:rsidRDefault="00D90AD6" w:rsidP="00FD6D94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Határidő: 2025. 10. 31</w:t>
      </w:r>
      <w:r w:rsidR="00FD6D94" w:rsidRPr="008431F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.</w:t>
      </w:r>
    </w:p>
    <w:p w14:paraId="6E5E7ADD" w14:textId="654FC52D" w:rsidR="001A5B78" w:rsidRPr="0011532C" w:rsidRDefault="00FD6D94" w:rsidP="0011532C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8431F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Végre</w:t>
      </w:r>
      <w:r w:rsidR="00DE6CC6" w:rsidRPr="008431F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hajtásért felelős: </w:t>
      </w:r>
      <w:r w:rsidRPr="008431F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elnök</w:t>
      </w:r>
    </w:p>
    <w:p w14:paraId="3CA09644" w14:textId="77777777" w:rsidR="001A5B78" w:rsidRDefault="001A5B78" w:rsidP="001A5B78">
      <w:pPr>
        <w:tabs>
          <w:tab w:val="left" w:pos="7200"/>
        </w:tabs>
        <w:spacing w:after="0"/>
        <w:jc w:val="both"/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</w:pPr>
    </w:p>
    <w:p w14:paraId="1AD79F37" w14:textId="77777777" w:rsidR="008431F7" w:rsidRPr="00335BD2" w:rsidRDefault="008431F7" w:rsidP="008431F7">
      <w:pPr>
        <w:spacing w:after="0"/>
        <w:ind w:left="5664" w:firstLine="708"/>
        <w:rPr>
          <w:rFonts w:ascii="Times New Roman" w:hAnsi="Times New Roman" w:cs="Times New Roman"/>
          <w:b/>
          <w:sz w:val="24"/>
          <w:szCs w:val="24"/>
        </w:rPr>
      </w:pPr>
      <w:r w:rsidRPr="00335BD2">
        <w:rPr>
          <w:rFonts w:ascii="Times New Roman" w:hAnsi="Times New Roman" w:cs="Times New Roman"/>
          <w:b/>
          <w:sz w:val="24"/>
          <w:szCs w:val="24"/>
        </w:rPr>
        <w:t>Aba-Horváth István</w:t>
      </w:r>
    </w:p>
    <w:p w14:paraId="6BACD94F" w14:textId="40CE3F9D" w:rsidR="00FD6D94" w:rsidRPr="00080D32" w:rsidRDefault="008431F7" w:rsidP="00080D3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  <w:t xml:space="preserve">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elnök</w:t>
      </w:r>
      <w:proofErr w:type="gramEnd"/>
    </w:p>
    <w:sectPr w:rsidR="00FD6D94" w:rsidRPr="00080D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tarSymbol">
    <w:altName w:val="Arial Unicode MS"/>
    <w:charset w:val="80"/>
    <w:family w:val="auto"/>
    <w:pitch w:val="default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566"/>
        </w:tabs>
        <w:ind w:left="566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849"/>
        </w:tabs>
        <w:ind w:left="849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132"/>
        </w:tabs>
        <w:ind w:left="1132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415"/>
        </w:tabs>
        <w:ind w:left="141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1698"/>
        </w:tabs>
        <w:ind w:left="1698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1981"/>
        </w:tabs>
        <w:ind w:left="1981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264"/>
        </w:tabs>
        <w:ind w:left="2264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2547"/>
        </w:tabs>
        <w:ind w:left="2547" w:hanging="283"/>
      </w:pPr>
      <w:rPr>
        <w:rFonts w:ascii="Symbol" w:hAnsi="Symbol" w:cs="StarSymbol"/>
        <w:sz w:val="18"/>
        <w:szCs w:val="18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2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566"/>
        </w:tabs>
        <w:ind w:left="566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849"/>
        </w:tabs>
        <w:ind w:left="849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132"/>
        </w:tabs>
        <w:ind w:left="1132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415"/>
        </w:tabs>
        <w:ind w:left="141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1698"/>
        </w:tabs>
        <w:ind w:left="1698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1981"/>
        </w:tabs>
        <w:ind w:left="1981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264"/>
        </w:tabs>
        <w:ind w:left="2264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2547"/>
        </w:tabs>
        <w:ind w:left="2547" w:hanging="283"/>
      </w:pPr>
      <w:rPr>
        <w:rFonts w:ascii="Symbol" w:hAnsi="Symbol" w:cs="StarSymbol"/>
        <w:sz w:val="18"/>
        <w:szCs w:val="18"/>
      </w:rPr>
    </w:lvl>
  </w:abstractNum>
  <w:abstractNum w:abstractNumId="5" w15:restartNumberingAfterBreak="0">
    <w:nsid w:val="0A5A3F64"/>
    <w:multiLevelType w:val="hybridMultilevel"/>
    <w:tmpl w:val="878ED38C"/>
    <w:lvl w:ilvl="0" w:tplc="4BD6D85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170D5A"/>
    <w:multiLevelType w:val="hybridMultilevel"/>
    <w:tmpl w:val="AEAC808E"/>
    <w:lvl w:ilvl="0" w:tplc="21B21D56">
      <w:start w:val="202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4433D0"/>
    <w:multiLevelType w:val="hybridMultilevel"/>
    <w:tmpl w:val="CFF22B5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FA2CE4"/>
    <w:multiLevelType w:val="hybridMultilevel"/>
    <w:tmpl w:val="5C12BA92"/>
    <w:lvl w:ilvl="0" w:tplc="A4F2432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632F41"/>
    <w:multiLevelType w:val="hybridMultilevel"/>
    <w:tmpl w:val="0BB0DF5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4F1767"/>
    <w:multiLevelType w:val="multilevel"/>
    <w:tmpl w:val="039008E0"/>
    <w:lvl w:ilvl="0">
      <w:start w:val="20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1BE0594"/>
    <w:multiLevelType w:val="hybridMultilevel"/>
    <w:tmpl w:val="0030839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33A3631"/>
    <w:multiLevelType w:val="hybridMultilevel"/>
    <w:tmpl w:val="89BC63C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9A0679"/>
    <w:multiLevelType w:val="hybridMultilevel"/>
    <w:tmpl w:val="0030839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3"/>
  </w:num>
  <w:num w:numId="3">
    <w:abstractNumId w:val="11"/>
  </w:num>
  <w:num w:numId="4">
    <w:abstractNumId w:val="8"/>
  </w:num>
  <w:num w:numId="5">
    <w:abstractNumId w:val="5"/>
  </w:num>
  <w:num w:numId="6">
    <w:abstractNumId w:val="10"/>
  </w:num>
  <w:num w:numId="7">
    <w:abstractNumId w:val="6"/>
  </w:num>
  <w:num w:numId="8">
    <w:abstractNumId w:val="7"/>
  </w:num>
  <w:num w:numId="9">
    <w:abstractNumId w:val="9"/>
  </w:num>
  <w:num w:numId="10">
    <w:abstractNumId w:val="0"/>
  </w:num>
  <w:num w:numId="11">
    <w:abstractNumId w:val="1"/>
  </w:num>
  <w:num w:numId="12">
    <w:abstractNumId w:val="2"/>
  </w:num>
  <w:num w:numId="13">
    <w:abstractNumId w:val="3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01C7"/>
    <w:rsid w:val="00003EC4"/>
    <w:rsid w:val="00021699"/>
    <w:rsid w:val="0002539B"/>
    <w:rsid w:val="000261E6"/>
    <w:rsid w:val="00026344"/>
    <w:rsid w:val="00027236"/>
    <w:rsid w:val="00027AB5"/>
    <w:rsid w:val="00035632"/>
    <w:rsid w:val="00042806"/>
    <w:rsid w:val="00052530"/>
    <w:rsid w:val="00057AC4"/>
    <w:rsid w:val="00065C16"/>
    <w:rsid w:val="0007052B"/>
    <w:rsid w:val="00080BFC"/>
    <w:rsid w:val="00080D32"/>
    <w:rsid w:val="00091152"/>
    <w:rsid w:val="00092E2E"/>
    <w:rsid w:val="000A3004"/>
    <w:rsid w:val="000B5CCD"/>
    <w:rsid w:val="000B61C7"/>
    <w:rsid w:val="000B65AB"/>
    <w:rsid w:val="000C1DE4"/>
    <w:rsid w:val="000C5F16"/>
    <w:rsid w:val="000D6CA2"/>
    <w:rsid w:val="000E3E7C"/>
    <w:rsid w:val="000F0098"/>
    <w:rsid w:val="000F3AAF"/>
    <w:rsid w:val="001054EA"/>
    <w:rsid w:val="00113645"/>
    <w:rsid w:val="0011532C"/>
    <w:rsid w:val="00116A48"/>
    <w:rsid w:val="00154C4B"/>
    <w:rsid w:val="0015531C"/>
    <w:rsid w:val="001660A2"/>
    <w:rsid w:val="001701CE"/>
    <w:rsid w:val="0017078B"/>
    <w:rsid w:val="00176DB2"/>
    <w:rsid w:val="00181F3B"/>
    <w:rsid w:val="00184E23"/>
    <w:rsid w:val="00190E44"/>
    <w:rsid w:val="00191561"/>
    <w:rsid w:val="001A12D3"/>
    <w:rsid w:val="001A3FF2"/>
    <w:rsid w:val="001A5B78"/>
    <w:rsid w:val="001B00F4"/>
    <w:rsid w:val="001B49F7"/>
    <w:rsid w:val="001C75E1"/>
    <w:rsid w:val="001D3E3B"/>
    <w:rsid w:val="001F15A6"/>
    <w:rsid w:val="0020769F"/>
    <w:rsid w:val="00232728"/>
    <w:rsid w:val="00235DB3"/>
    <w:rsid w:val="002415DC"/>
    <w:rsid w:val="00241E61"/>
    <w:rsid w:val="0024682C"/>
    <w:rsid w:val="00246BB3"/>
    <w:rsid w:val="00252BEE"/>
    <w:rsid w:val="00266B69"/>
    <w:rsid w:val="00295AC6"/>
    <w:rsid w:val="002E2549"/>
    <w:rsid w:val="002F080C"/>
    <w:rsid w:val="002F6B19"/>
    <w:rsid w:val="00300C98"/>
    <w:rsid w:val="003052E9"/>
    <w:rsid w:val="00306B27"/>
    <w:rsid w:val="00306E10"/>
    <w:rsid w:val="00314084"/>
    <w:rsid w:val="003156DF"/>
    <w:rsid w:val="00317725"/>
    <w:rsid w:val="00333F6A"/>
    <w:rsid w:val="0034769C"/>
    <w:rsid w:val="003543E5"/>
    <w:rsid w:val="00357B1E"/>
    <w:rsid w:val="00360D17"/>
    <w:rsid w:val="00365FCB"/>
    <w:rsid w:val="003665D9"/>
    <w:rsid w:val="003736E4"/>
    <w:rsid w:val="00373D04"/>
    <w:rsid w:val="00375A2D"/>
    <w:rsid w:val="00377A13"/>
    <w:rsid w:val="00392D89"/>
    <w:rsid w:val="003A3887"/>
    <w:rsid w:val="003B18FD"/>
    <w:rsid w:val="003B6F90"/>
    <w:rsid w:val="003E01D2"/>
    <w:rsid w:val="003E678A"/>
    <w:rsid w:val="00404B6C"/>
    <w:rsid w:val="00406B50"/>
    <w:rsid w:val="0041079A"/>
    <w:rsid w:val="00425DF5"/>
    <w:rsid w:val="00442B13"/>
    <w:rsid w:val="00445B80"/>
    <w:rsid w:val="0044637E"/>
    <w:rsid w:val="004524C3"/>
    <w:rsid w:val="00466C4B"/>
    <w:rsid w:val="00472F0E"/>
    <w:rsid w:val="004757E6"/>
    <w:rsid w:val="00496B11"/>
    <w:rsid w:val="004A08F1"/>
    <w:rsid w:val="004A630F"/>
    <w:rsid w:val="004A7156"/>
    <w:rsid w:val="004E154D"/>
    <w:rsid w:val="00501507"/>
    <w:rsid w:val="005121C7"/>
    <w:rsid w:val="0052092A"/>
    <w:rsid w:val="005228E9"/>
    <w:rsid w:val="00523117"/>
    <w:rsid w:val="00530972"/>
    <w:rsid w:val="00542969"/>
    <w:rsid w:val="00547C1F"/>
    <w:rsid w:val="00554E1E"/>
    <w:rsid w:val="00556DB5"/>
    <w:rsid w:val="00561F03"/>
    <w:rsid w:val="005678A7"/>
    <w:rsid w:val="00571F07"/>
    <w:rsid w:val="00576283"/>
    <w:rsid w:val="005777D9"/>
    <w:rsid w:val="005945F4"/>
    <w:rsid w:val="00596353"/>
    <w:rsid w:val="00596952"/>
    <w:rsid w:val="005A6FEB"/>
    <w:rsid w:val="005B36D4"/>
    <w:rsid w:val="005D0493"/>
    <w:rsid w:val="005E5761"/>
    <w:rsid w:val="005F0179"/>
    <w:rsid w:val="005F39DE"/>
    <w:rsid w:val="0061199E"/>
    <w:rsid w:val="0061531F"/>
    <w:rsid w:val="00651B18"/>
    <w:rsid w:val="00654660"/>
    <w:rsid w:val="006601C7"/>
    <w:rsid w:val="00660B14"/>
    <w:rsid w:val="006642DD"/>
    <w:rsid w:val="00677DB8"/>
    <w:rsid w:val="00687187"/>
    <w:rsid w:val="00691433"/>
    <w:rsid w:val="00692062"/>
    <w:rsid w:val="00695E49"/>
    <w:rsid w:val="006962A2"/>
    <w:rsid w:val="006A21E3"/>
    <w:rsid w:val="006A778F"/>
    <w:rsid w:val="006B1F30"/>
    <w:rsid w:val="006B206B"/>
    <w:rsid w:val="006D3200"/>
    <w:rsid w:val="006D5CED"/>
    <w:rsid w:val="006E08D0"/>
    <w:rsid w:val="006E57C4"/>
    <w:rsid w:val="006F6E9C"/>
    <w:rsid w:val="00703552"/>
    <w:rsid w:val="007206D7"/>
    <w:rsid w:val="00721AD8"/>
    <w:rsid w:val="00737AD7"/>
    <w:rsid w:val="007513AC"/>
    <w:rsid w:val="007646E4"/>
    <w:rsid w:val="00772988"/>
    <w:rsid w:val="00775AF5"/>
    <w:rsid w:val="00777E20"/>
    <w:rsid w:val="00781408"/>
    <w:rsid w:val="00781682"/>
    <w:rsid w:val="007B0A57"/>
    <w:rsid w:val="007B1A47"/>
    <w:rsid w:val="007B49B9"/>
    <w:rsid w:val="007B5B63"/>
    <w:rsid w:val="007C322D"/>
    <w:rsid w:val="007C3A0C"/>
    <w:rsid w:val="007F3ADF"/>
    <w:rsid w:val="00805BAC"/>
    <w:rsid w:val="00821B3F"/>
    <w:rsid w:val="0083027B"/>
    <w:rsid w:val="00831E01"/>
    <w:rsid w:val="008431F7"/>
    <w:rsid w:val="0085653B"/>
    <w:rsid w:val="00863811"/>
    <w:rsid w:val="00863EF5"/>
    <w:rsid w:val="00866052"/>
    <w:rsid w:val="00893E52"/>
    <w:rsid w:val="008A0074"/>
    <w:rsid w:val="008A4FA1"/>
    <w:rsid w:val="008E5FA0"/>
    <w:rsid w:val="008F1517"/>
    <w:rsid w:val="00911DC6"/>
    <w:rsid w:val="00934E99"/>
    <w:rsid w:val="00947BE4"/>
    <w:rsid w:val="00953109"/>
    <w:rsid w:val="00962B93"/>
    <w:rsid w:val="0097405E"/>
    <w:rsid w:val="00987331"/>
    <w:rsid w:val="0099704F"/>
    <w:rsid w:val="009A7222"/>
    <w:rsid w:val="009B3D05"/>
    <w:rsid w:val="009E7699"/>
    <w:rsid w:val="00A053A2"/>
    <w:rsid w:val="00A05C4B"/>
    <w:rsid w:val="00A05EC3"/>
    <w:rsid w:val="00A4269A"/>
    <w:rsid w:val="00A42B05"/>
    <w:rsid w:val="00A66590"/>
    <w:rsid w:val="00A67711"/>
    <w:rsid w:val="00A715CD"/>
    <w:rsid w:val="00A721F0"/>
    <w:rsid w:val="00A805F0"/>
    <w:rsid w:val="00A81E36"/>
    <w:rsid w:val="00A84114"/>
    <w:rsid w:val="00A878EC"/>
    <w:rsid w:val="00A87E1A"/>
    <w:rsid w:val="00A912B4"/>
    <w:rsid w:val="00A959C3"/>
    <w:rsid w:val="00A96740"/>
    <w:rsid w:val="00AB527C"/>
    <w:rsid w:val="00AC2433"/>
    <w:rsid w:val="00AD0D62"/>
    <w:rsid w:val="00B139AA"/>
    <w:rsid w:val="00B32932"/>
    <w:rsid w:val="00B44771"/>
    <w:rsid w:val="00B44A1C"/>
    <w:rsid w:val="00B51805"/>
    <w:rsid w:val="00B604B0"/>
    <w:rsid w:val="00B80D2F"/>
    <w:rsid w:val="00B90D75"/>
    <w:rsid w:val="00B92FAA"/>
    <w:rsid w:val="00BA16AC"/>
    <w:rsid w:val="00BA588F"/>
    <w:rsid w:val="00BD3EB2"/>
    <w:rsid w:val="00BD6024"/>
    <w:rsid w:val="00BD79B3"/>
    <w:rsid w:val="00BE2604"/>
    <w:rsid w:val="00BF0370"/>
    <w:rsid w:val="00BF195F"/>
    <w:rsid w:val="00C051A4"/>
    <w:rsid w:val="00C157C6"/>
    <w:rsid w:val="00C1644B"/>
    <w:rsid w:val="00C2033A"/>
    <w:rsid w:val="00C24235"/>
    <w:rsid w:val="00C53F40"/>
    <w:rsid w:val="00C57F2E"/>
    <w:rsid w:val="00C641E2"/>
    <w:rsid w:val="00C65923"/>
    <w:rsid w:val="00C7234C"/>
    <w:rsid w:val="00C809BA"/>
    <w:rsid w:val="00C86720"/>
    <w:rsid w:val="00C87B07"/>
    <w:rsid w:val="00C93A53"/>
    <w:rsid w:val="00C945DB"/>
    <w:rsid w:val="00CA30D1"/>
    <w:rsid w:val="00CA49DA"/>
    <w:rsid w:val="00CB4E47"/>
    <w:rsid w:val="00CB4FFD"/>
    <w:rsid w:val="00CB6128"/>
    <w:rsid w:val="00CC036D"/>
    <w:rsid w:val="00CD2377"/>
    <w:rsid w:val="00CE1515"/>
    <w:rsid w:val="00CE486C"/>
    <w:rsid w:val="00CF0293"/>
    <w:rsid w:val="00CF134A"/>
    <w:rsid w:val="00CF2D15"/>
    <w:rsid w:val="00CF6003"/>
    <w:rsid w:val="00D02129"/>
    <w:rsid w:val="00D0486B"/>
    <w:rsid w:val="00D1605B"/>
    <w:rsid w:val="00D204EF"/>
    <w:rsid w:val="00D27A4B"/>
    <w:rsid w:val="00D32F96"/>
    <w:rsid w:val="00D67710"/>
    <w:rsid w:val="00D67B23"/>
    <w:rsid w:val="00D7532E"/>
    <w:rsid w:val="00D90AD6"/>
    <w:rsid w:val="00DA6333"/>
    <w:rsid w:val="00DB466C"/>
    <w:rsid w:val="00DB4B24"/>
    <w:rsid w:val="00DB74F3"/>
    <w:rsid w:val="00DC2425"/>
    <w:rsid w:val="00DC3CBA"/>
    <w:rsid w:val="00DC5C5D"/>
    <w:rsid w:val="00DD169A"/>
    <w:rsid w:val="00DD3E14"/>
    <w:rsid w:val="00DD41CC"/>
    <w:rsid w:val="00DE14ED"/>
    <w:rsid w:val="00DE3FF0"/>
    <w:rsid w:val="00DE6CC6"/>
    <w:rsid w:val="00DF72E2"/>
    <w:rsid w:val="00E03018"/>
    <w:rsid w:val="00E12902"/>
    <w:rsid w:val="00E15F3B"/>
    <w:rsid w:val="00E30037"/>
    <w:rsid w:val="00E347A6"/>
    <w:rsid w:val="00E359FA"/>
    <w:rsid w:val="00E52236"/>
    <w:rsid w:val="00E57042"/>
    <w:rsid w:val="00E6664A"/>
    <w:rsid w:val="00E673D3"/>
    <w:rsid w:val="00E85624"/>
    <w:rsid w:val="00E92271"/>
    <w:rsid w:val="00E96977"/>
    <w:rsid w:val="00EA3B68"/>
    <w:rsid w:val="00EA5AB1"/>
    <w:rsid w:val="00EB2B0C"/>
    <w:rsid w:val="00ED7937"/>
    <w:rsid w:val="00EE43CD"/>
    <w:rsid w:val="00F6134C"/>
    <w:rsid w:val="00F71A79"/>
    <w:rsid w:val="00F96374"/>
    <w:rsid w:val="00FA1AEB"/>
    <w:rsid w:val="00FB2D76"/>
    <w:rsid w:val="00FD3352"/>
    <w:rsid w:val="00FD6D94"/>
    <w:rsid w:val="00FE5520"/>
    <w:rsid w:val="00FF7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E7722DC"/>
  <w15:chartTrackingRefBased/>
  <w15:docId w15:val="{1905C8C7-818A-40F7-87E6-90977FF00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601C7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737AD7"/>
    <w:pPr>
      <w:spacing w:after="200" w:line="276" w:lineRule="auto"/>
      <w:ind w:left="720"/>
      <w:contextualSpacing/>
    </w:pPr>
    <w:rPr>
      <w:kern w:val="0"/>
      <w14:ligatures w14:val="none"/>
    </w:rPr>
  </w:style>
  <w:style w:type="character" w:styleId="Hiperhivatkozs">
    <w:name w:val="Hyperlink"/>
    <w:basedOn w:val="Bekezdsalapbettpusa"/>
    <w:uiPriority w:val="99"/>
    <w:unhideWhenUsed/>
    <w:rsid w:val="004A630F"/>
    <w:rPr>
      <w:color w:val="0563C1" w:themeColor="hyperlink"/>
      <w:u w:val="single"/>
    </w:rPr>
  </w:style>
  <w:style w:type="character" w:customStyle="1" w:styleId="UnresolvedMention">
    <w:name w:val="Unresolved Mention"/>
    <w:basedOn w:val="Bekezdsalapbettpusa"/>
    <w:uiPriority w:val="99"/>
    <w:semiHidden/>
    <w:unhideWhenUsed/>
    <w:rsid w:val="004A630F"/>
    <w:rPr>
      <w:color w:val="605E5C"/>
      <w:shd w:val="clear" w:color="auto" w:fill="E1DFDD"/>
    </w:rPr>
  </w:style>
  <w:style w:type="paragraph" w:styleId="NormlWeb">
    <w:name w:val="Normal (Web)"/>
    <w:basedOn w:val="Norml"/>
    <w:uiPriority w:val="99"/>
    <w:unhideWhenUsed/>
    <w:rsid w:val="00DD41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paragraph" w:customStyle="1" w:styleId="Default">
    <w:name w:val="Default"/>
    <w:rsid w:val="00314084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kern w:val="0"/>
      <w:sz w:val="24"/>
      <w:szCs w:val="24"/>
    </w:rPr>
  </w:style>
  <w:style w:type="character" w:styleId="Kiemels2">
    <w:name w:val="Strong"/>
    <w:basedOn w:val="Bekezdsalapbettpusa"/>
    <w:uiPriority w:val="22"/>
    <w:qFormat/>
    <w:rsid w:val="00B90D7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305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7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288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Zsolt Nagy</dc:creator>
  <cp:keywords/>
  <dc:description/>
  <cp:lastModifiedBy>Linda</cp:lastModifiedBy>
  <cp:revision>3</cp:revision>
  <dcterms:created xsi:type="dcterms:W3CDTF">2025-10-16T09:18:00Z</dcterms:created>
  <dcterms:modified xsi:type="dcterms:W3CDTF">2025-10-16T09:44:00Z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ee589681-50bf-4725-bc43-e67e450b3bda</vt:lpwstr>
  </property>
</Properties>
</file>